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FD434F" w14:textId="40F93CD9" w:rsidR="000542C7" w:rsidRPr="00232889" w:rsidRDefault="000542C7" w:rsidP="000542C7">
      <w:pPr>
        <w:spacing w:line="480" w:lineRule="auto"/>
        <w:ind w:left="5246" w:firstLine="708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Załącznik nr 2</w:t>
      </w:r>
      <w:r w:rsidR="005119F0" w:rsidRPr="00232889">
        <w:rPr>
          <w:b/>
          <w:sz w:val="22"/>
          <w:szCs w:val="22"/>
        </w:rPr>
        <w:t>b</w:t>
      </w:r>
      <w:r w:rsidRPr="00232889">
        <w:rPr>
          <w:b/>
          <w:sz w:val="22"/>
          <w:szCs w:val="22"/>
        </w:rPr>
        <w:t xml:space="preserve"> do SWZ</w:t>
      </w:r>
    </w:p>
    <w:p w14:paraId="4836432E" w14:textId="77777777" w:rsidR="000542C7" w:rsidRPr="00232889" w:rsidRDefault="000542C7" w:rsidP="000542C7">
      <w:pPr>
        <w:spacing w:line="480" w:lineRule="auto"/>
        <w:ind w:left="5246" w:firstLine="708"/>
        <w:rPr>
          <w:b/>
          <w:sz w:val="21"/>
          <w:szCs w:val="21"/>
          <w:lang w:eastAsia="en-US"/>
        </w:rPr>
      </w:pPr>
      <w:r w:rsidRPr="00232889">
        <w:rPr>
          <w:b/>
          <w:sz w:val="21"/>
          <w:szCs w:val="21"/>
        </w:rPr>
        <w:t>Zamawiający:</w:t>
      </w:r>
    </w:p>
    <w:p w14:paraId="7FEC23E8" w14:textId="77777777" w:rsidR="005119F0" w:rsidRPr="00232889" w:rsidRDefault="005119F0" w:rsidP="005119F0">
      <w:pPr>
        <w:ind w:left="5954"/>
        <w:rPr>
          <w:sz w:val="22"/>
          <w:szCs w:val="22"/>
        </w:rPr>
      </w:pPr>
      <w:r w:rsidRPr="00232889">
        <w:rPr>
          <w:sz w:val="22"/>
          <w:szCs w:val="22"/>
        </w:rPr>
        <w:t>Gmina Michałowo</w:t>
      </w:r>
    </w:p>
    <w:p w14:paraId="212A6DD9" w14:textId="77777777" w:rsidR="005119F0" w:rsidRPr="00232889" w:rsidRDefault="005119F0" w:rsidP="005119F0">
      <w:pPr>
        <w:ind w:left="5954"/>
        <w:rPr>
          <w:sz w:val="22"/>
          <w:szCs w:val="22"/>
        </w:rPr>
      </w:pPr>
      <w:r w:rsidRPr="00232889">
        <w:rPr>
          <w:sz w:val="22"/>
          <w:szCs w:val="22"/>
        </w:rPr>
        <w:t>ul. Białostocka 11</w:t>
      </w:r>
    </w:p>
    <w:p w14:paraId="53E97104" w14:textId="50C174C7" w:rsidR="000542C7" w:rsidRPr="00232889" w:rsidRDefault="005119F0" w:rsidP="005119F0">
      <w:pPr>
        <w:ind w:left="5954"/>
        <w:rPr>
          <w:i/>
          <w:sz w:val="22"/>
          <w:szCs w:val="22"/>
        </w:rPr>
      </w:pPr>
      <w:r w:rsidRPr="00232889">
        <w:rPr>
          <w:sz w:val="22"/>
          <w:szCs w:val="22"/>
        </w:rPr>
        <w:t>16 - 05</w:t>
      </w:r>
      <w:r w:rsidR="00B72CDA">
        <w:rPr>
          <w:sz w:val="22"/>
          <w:szCs w:val="22"/>
        </w:rPr>
        <w:t>0</w:t>
      </w:r>
      <w:r w:rsidRPr="00232889">
        <w:rPr>
          <w:sz w:val="22"/>
          <w:szCs w:val="22"/>
        </w:rPr>
        <w:t xml:space="preserve"> Michałowo</w:t>
      </w:r>
    </w:p>
    <w:p w14:paraId="47BE9361" w14:textId="217ACF1F" w:rsidR="00232889" w:rsidRPr="00232889" w:rsidRDefault="00232889" w:rsidP="00232889">
      <w:pPr>
        <w:pStyle w:val="msonormalcxspdrugie"/>
        <w:spacing w:line="280" w:lineRule="atLeast"/>
        <w:rPr>
          <w:b/>
        </w:rPr>
      </w:pPr>
      <w:r w:rsidRPr="00232889">
        <w:rPr>
          <w:b/>
        </w:rPr>
        <w:t>Podmiot udostępniający zasoby</w:t>
      </w:r>
    </w:p>
    <w:p w14:paraId="7528DBC2" w14:textId="03686154" w:rsidR="00232889" w:rsidRPr="00232889" w:rsidRDefault="00232889" w:rsidP="00232889">
      <w:pPr>
        <w:pStyle w:val="Tekstpodstawowy"/>
        <w:numPr>
          <w:ilvl w:val="0"/>
          <w:numId w:val="9"/>
        </w:numPr>
        <w:spacing w:line="360" w:lineRule="auto"/>
        <w:ind w:left="316" w:hanging="284"/>
        <w:rPr>
          <w:rFonts w:ascii="Times New Roman" w:hAnsi="Times New Roman" w:cs="Times New Roman"/>
          <w:iCs/>
        </w:rPr>
      </w:pPr>
      <w:r w:rsidRPr="00232889">
        <w:rPr>
          <w:rFonts w:ascii="Times New Roman" w:hAnsi="Times New Roman" w:cs="Times New Roman"/>
          <w:iCs/>
        </w:rPr>
        <w:t>Osoba upoważniona do reprezentacji podmiotu i podpisująca oświadczenie:</w:t>
      </w:r>
    </w:p>
    <w:p w14:paraId="3B83946B" w14:textId="77777777" w:rsidR="00232889" w:rsidRPr="00232889" w:rsidRDefault="00232889" w:rsidP="00232889">
      <w:pPr>
        <w:pStyle w:val="Akapitzlist"/>
        <w:tabs>
          <w:tab w:val="left" w:pos="32"/>
        </w:tabs>
        <w:spacing w:after="0"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232889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41E198EC" w14:textId="3D1DC3B3" w:rsidR="00232889" w:rsidRPr="00232889" w:rsidRDefault="00232889" w:rsidP="00232889">
      <w:pPr>
        <w:pStyle w:val="Tekstpodstawowy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iCs/>
        </w:rPr>
      </w:pPr>
      <w:r w:rsidRPr="00232889">
        <w:rPr>
          <w:rFonts w:ascii="Times New Roman" w:hAnsi="Times New Roman" w:cs="Times New Roman"/>
          <w:iCs/>
        </w:rPr>
        <w:t xml:space="preserve">Nazwa </w:t>
      </w:r>
      <w:r w:rsidRPr="00232889">
        <w:rPr>
          <w:rFonts w:ascii="Times New Roman" w:hAnsi="Times New Roman" w:cs="Times New Roman"/>
        </w:rPr>
        <w:t>albo imię i nazwisko</w:t>
      </w:r>
      <w:r w:rsidRPr="00232889">
        <w:rPr>
          <w:rFonts w:ascii="Times New Roman" w:hAnsi="Times New Roman" w:cs="Times New Roman"/>
          <w:iCs/>
        </w:rPr>
        <w:t xml:space="preserve"> podmiotu:</w:t>
      </w:r>
    </w:p>
    <w:p w14:paraId="06B47D97" w14:textId="77777777" w:rsidR="00232889" w:rsidRPr="00232889" w:rsidRDefault="00232889" w:rsidP="00232889">
      <w:pPr>
        <w:tabs>
          <w:tab w:val="left" w:pos="32"/>
        </w:tabs>
        <w:ind w:left="316"/>
        <w:contextualSpacing/>
        <w:rPr>
          <w:iCs/>
        </w:rPr>
      </w:pPr>
      <w:r w:rsidRPr="00232889">
        <w:rPr>
          <w:iCs/>
        </w:rPr>
        <w:t>………………………………………..……………………………………………………</w:t>
      </w:r>
    </w:p>
    <w:p w14:paraId="5542B3E4" w14:textId="77777777" w:rsidR="00232889" w:rsidRPr="00232889" w:rsidRDefault="00232889" w:rsidP="00232889">
      <w:pPr>
        <w:tabs>
          <w:tab w:val="left" w:pos="32"/>
        </w:tabs>
        <w:ind w:left="316"/>
        <w:contextualSpacing/>
        <w:rPr>
          <w:iCs/>
        </w:rPr>
      </w:pPr>
      <w:r w:rsidRPr="00232889">
        <w:rPr>
          <w:iCs/>
        </w:rPr>
        <w:t>………………………………………..……………………………………………………</w:t>
      </w:r>
    </w:p>
    <w:p w14:paraId="7AFC07D8" w14:textId="13871584" w:rsidR="00232889" w:rsidRPr="00232889" w:rsidRDefault="00232889" w:rsidP="00232889">
      <w:pPr>
        <w:spacing w:line="360" w:lineRule="auto"/>
        <w:ind w:left="316"/>
        <w:contextualSpacing/>
      </w:pPr>
      <w:r w:rsidRPr="00232889">
        <w:t>Siedziba albo miejsce zamieszkania i adres podmiotu:</w:t>
      </w:r>
    </w:p>
    <w:p w14:paraId="31C5D764" w14:textId="77777777" w:rsidR="00232889" w:rsidRPr="00232889" w:rsidRDefault="00232889" w:rsidP="00232889">
      <w:pPr>
        <w:spacing w:before="100" w:beforeAutospacing="1" w:after="100" w:afterAutospacing="1"/>
        <w:ind w:left="360"/>
        <w:contextualSpacing/>
        <w:rPr>
          <w:iCs/>
        </w:rPr>
      </w:pPr>
      <w:r w:rsidRPr="00232889">
        <w:rPr>
          <w:iCs/>
        </w:rPr>
        <w:t>…………………………………….…………………………………………………………</w:t>
      </w:r>
    </w:p>
    <w:p w14:paraId="0DE4DCCA" w14:textId="77777777" w:rsidR="00232889" w:rsidRPr="00232889" w:rsidRDefault="00232889" w:rsidP="00232889">
      <w:pPr>
        <w:spacing w:before="100" w:beforeAutospacing="1" w:after="100" w:afterAutospacing="1"/>
        <w:ind w:left="360"/>
        <w:contextualSpacing/>
      </w:pPr>
      <w:r w:rsidRPr="00232889">
        <w:rPr>
          <w:iCs/>
        </w:rPr>
        <w:t>……………………………………….………………………………………………………</w:t>
      </w:r>
    </w:p>
    <w:p w14:paraId="1FF6F379" w14:textId="77777777" w:rsidR="00232889" w:rsidRPr="00232889" w:rsidRDefault="00232889" w:rsidP="00232889">
      <w:pPr>
        <w:spacing w:line="360" w:lineRule="auto"/>
        <w:ind w:left="457" w:hanging="141"/>
        <w:rPr>
          <w:iCs/>
        </w:rPr>
      </w:pPr>
      <w:r w:rsidRPr="00232889">
        <w:rPr>
          <w:b/>
        </w:rPr>
        <w:t>NIP</w:t>
      </w:r>
      <w:r w:rsidRPr="00232889">
        <w:t xml:space="preserve"> ………………………………….…, </w:t>
      </w:r>
      <w:r w:rsidRPr="00232889">
        <w:rPr>
          <w:b/>
        </w:rPr>
        <w:t>REGON</w:t>
      </w:r>
      <w:r w:rsidRPr="00232889">
        <w:t>...............................................................</w:t>
      </w:r>
    </w:p>
    <w:p w14:paraId="5FE72460" w14:textId="77777777" w:rsidR="00232889" w:rsidRPr="00232889" w:rsidRDefault="00232889" w:rsidP="00232889">
      <w:pPr>
        <w:spacing w:after="120" w:line="360" w:lineRule="auto"/>
        <w:rPr>
          <w:b/>
          <w:u w:val="single"/>
        </w:rPr>
      </w:pPr>
    </w:p>
    <w:p w14:paraId="750C4C7D" w14:textId="77777777" w:rsidR="000542C7" w:rsidRPr="00232889" w:rsidRDefault="000542C7" w:rsidP="000542C7">
      <w:pPr>
        <w:rPr>
          <w:sz w:val="21"/>
          <w:szCs w:val="21"/>
        </w:rPr>
      </w:pPr>
    </w:p>
    <w:p w14:paraId="73DF5344" w14:textId="59CD7D06" w:rsidR="000542C7" w:rsidRPr="00232889" w:rsidRDefault="000542C7" w:rsidP="000542C7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232889">
        <w:rPr>
          <w:b/>
          <w:sz w:val="22"/>
          <w:szCs w:val="22"/>
          <w:u w:val="single"/>
        </w:rPr>
        <w:t>Oświadczeni</w:t>
      </w:r>
      <w:r w:rsidR="005119F0" w:rsidRPr="00232889">
        <w:rPr>
          <w:b/>
          <w:sz w:val="22"/>
          <w:szCs w:val="22"/>
          <w:u w:val="single"/>
        </w:rPr>
        <w:t>e</w:t>
      </w:r>
      <w:r w:rsidRPr="00232889">
        <w:rPr>
          <w:b/>
          <w:sz w:val="22"/>
          <w:szCs w:val="22"/>
          <w:u w:val="single"/>
        </w:rPr>
        <w:t xml:space="preserve"> </w:t>
      </w:r>
      <w:r w:rsidR="005119F0" w:rsidRPr="00232889">
        <w:rPr>
          <w:b/>
          <w:sz w:val="22"/>
          <w:szCs w:val="22"/>
          <w:u w:val="single"/>
        </w:rPr>
        <w:t xml:space="preserve">PODMIOTU </w:t>
      </w:r>
      <w:r w:rsidRPr="00232889">
        <w:rPr>
          <w:b/>
          <w:sz w:val="22"/>
          <w:szCs w:val="22"/>
          <w:u w:val="single"/>
        </w:rPr>
        <w:t>udostępniającego zasoby</w:t>
      </w:r>
    </w:p>
    <w:p w14:paraId="598A3B48" w14:textId="2C8C38F6" w:rsidR="000542C7" w:rsidRPr="00232889" w:rsidRDefault="00232889" w:rsidP="000542C7">
      <w:pPr>
        <w:spacing w:after="120" w:line="360" w:lineRule="auto"/>
        <w:jc w:val="center"/>
        <w:rPr>
          <w:b/>
          <w:caps/>
          <w:sz w:val="22"/>
          <w:szCs w:val="22"/>
        </w:rPr>
      </w:pPr>
      <w:r w:rsidRPr="00232889"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711226F" w14:textId="18E3E16E" w:rsidR="000542C7" w:rsidRPr="00232889" w:rsidRDefault="000542C7" w:rsidP="000542C7">
      <w:pPr>
        <w:spacing w:after="120" w:line="360" w:lineRule="auto"/>
        <w:jc w:val="center"/>
        <w:rPr>
          <w:b/>
          <w:sz w:val="21"/>
          <w:szCs w:val="21"/>
          <w:u w:val="single"/>
        </w:rPr>
      </w:pPr>
      <w:r w:rsidRPr="00232889">
        <w:rPr>
          <w:b/>
          <w:sz w:val="22"/>
          <w:szCs w:val="22"/>
          <w:u w:val="single"/>
        </w:rPr>
        <w:t xml:space="preserve">składane na podstawie art. 125 ust. 5 </w:t>
      </w:r>
      <w:r w:rsidR="005119F0" w:rsidRPr="00232889">
        <w:rPr>
          <w:b/>
          <w:sz w:val="22"/>
          <w:szCs w:val="22"/>
          <w:u w:val="single"/>
        </w:rPr>
        <w:t xml:space="preserve">w zw. z art. 266 </w:t>
      </w:r>
      <w:r w:rsidRPr="00232889">
        <w:rPr>
          <w:b/>
          <w:sz w:val="22"/>
          <w:szCs w:val="22"/>
          <w:u w:val="single"/>
        </w:rPr>
        <w:t>ustawy Pzp</w:t>
      </w:r>
    </w:p>
    <w:p w14:paraId="012CEF92" w14:textId="77777777" w:rsidR="000542C7" w:rsidRPr="00232889" w:rsidRDefault="000542C7" w:rsidP="000542C7">
      <w:pPr>
        <w:jc w:val="both"/>
        <w:rPr>
          <w:sz w:val="21"/>
          <w:szCs w:val="21"/>
        </w:rPr>
      </w:pPr>
    </w:p>
    <w:p w14:paraId="71D6748C" w14:textId="47BAA42B" w:rsidR="007030C8" w:rsidRDefault="005119F0" w:rsidP="007030C8">
      <w:pPr>
        <w:ind w:left="600"/>
        <w:jc w:val="center"/>
        <w:rPr>
          <w:b/>
          <w:i/>
          <w:sz w:val="36"/>
        </w:rPr>
      </w:pPr>
      <w:r w:rsidRPr="00232889">
        <w:rPr>
          <w:sz w:val="21"/>
          <w:szCs w:val="21"/>
        </w:rPr>
        <w:t>Na potrzeby postępowania o udzielenie zamówienia publicznego pn.</w:t>
      </w:r>
      <w:r w:rsidR="009135C1" w:rsidRPr="009135C1">
        <w:rPr>
          <w:b/>
          <w:i/>
          <w:sz w:val="36"/>
        </w:rPr>
        <w:t xml:space="preserve"> </w:t>
      </w:r>
    </w:p>
    <w:p w14:paraId="6AFA199D" w14:textId="77777777" w:rsidR="00396BC7" w:rsidRDefault="00396BC7" w:rsidP="007030C8">
      <w:pPr>
        <w:ind w:left="600"/>
        <w:jc w:val="center"/>
        <w:rPr>
          <w:b/>
          <w:i/>
          <w:sz w:val="36"/>
        </w:rPr>
      </w:pPr>
    </w:p>
    <w:p w14:paraId="48076ED5" w14:textId="175057DF" w:rsidR="00722469" w:rsidRPr="00722469" w:rsidRDefault="00722469" w:rsidP="00722469">
      <w:pPr>
        <w:widowControl w:val="0"/>
        <w:autoSpaceDE w:val="0"/>
        <w:ind w:left="600"/>
        <w:jc w:val="center"/>
        <w:rPr>
          <w:b/>
          <w:i/>
          <w:szCs w:val="16"/>
          <w:lang w:eastAsia="zh-CN"/>
        </w:rPr>
      </w:pPr>
      <w:r w:rsidRPr="00722469">
        <w:rPr>
          <w:b/>
          <w:i/>
          <w:szCs w:val="16"/>
          <w:lang w:eastAsia="zh-CN"/>
        </w:rPr>
        <w:t>„</w:t>
      </w:r>
      <w:r w:rsidR="00986896">
        <w:rPr>
          <w:b/>
          <w:i/>
          <w:szCs w:val="16"/>
          <w:lang w:eastAsia="zh-CN"/>
        </w:rPr>
        <w:t>Budowa Gminnego Przedszkola w Michałowie – Etap II</w:t>
      </w:r>
      <w:r w:rsidRPr="00722469">
        <w:rPr>
          <w:b/>
          <w:i/>
          <w:szCs w:val="16"/>
          <w:lang w:eastAsia="zh-CN"/>
        </w:rPr>
        <w:t>”.</w:t>
      </w:r>
    </w:p>
    <w:p w14:paraId="3D4A6A50" w14:textId="77777777" w:rsidR="00722469" w:rsidRPr="00396BC7" w:rsidRDefault="00722469" w:rsidP="00396BC7">
      <w:pPr>
        <w:widowControl w:val="0"/>
        <w:autoSpaceDE w:val="0"/>
        <w:ind w:left="600"/>
        <w:jc w:val="center"/>
        <w:rPr>
          <w:b/>
          <w:i/>
          <w:szCs w:val="16"/>
          <w:lang w:eastAsia="zh-CN"/>
        </w:rPr>
      </w:pPr>
    </w:p>
    <w:p w14:paraId="3C949D33" w14:textId="4D7B3EB1" w:rsidR="005119F0" w:rsidRPr="00232889" w:rsidRDefault="005119F0" w:rsidP="005119F0">
      <w:pPr>
        <w:spacing w:line="360" w:lineRule="auto"/>
        <w:jc w:val="both"/>
        <w:rPr>
          <w:sz w:val="21"/>
          <w:szCs w:val="21"/>
        </w:rPr>
      </w:pPr>
      <w:r w:rsidRPr="00232889">
        <w:rPr>
          <w:sz w:val="21"/>
          <w:szCs w:val="21"/>
        </w:rPr>
        <w:t xml:space="preserve">prowadzonego przez </w:t>
      </w:r>
      <w:r w:rsidRPr="00232889">
        <w:rPr>
          <w:b/>
        </w:rPr>
        <w:t>Gminę Michałowo</w:t>
      </w:r>
      <w:r w:rsidRPr="00232889">
        <w:rPr>
          <w:i/>
          <w:sz w:val="16"/>
          <w:szCs w:val="16"/>
        </w:rPr>
        <w:t xml:space="preserve">, </w:t>
      </w:r>
      <w:r w:rsidRPr="00232889">
        <w:rPr>
          <w:sz w:val="21"/>
          <w:szCs w:val="21"/>
        </w:rPr>
        <w:t>oświadczam, co następuje:</w:t>
      </w:r>
    </w:p>
    <w:p w14:paraId="7CB9B14E" w14:textId="77777777" w:rsidR="000542C7" w:rsidRPr="00232889" w:rsidRDefault="000542C7" w:rsidP="000542C7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OŚWIADCZENIA DOTYCZĄCE PODSTAW WYKLUCZENIA:</w:t>
      </w:r>
    </w:p>
    <w:p w14:paraId="7AD3EF1D" w14:textId="77777777" w:rsidR="000542C7" w:rsidRPr="00232889" w:rsidRDefault="000542C7" w:rsidP="000542C7">
      <w:pPr>
        <w:pStyle w:val="Akapitzlist"/>
        <w:numPr>
          <w:ilvl w:val="0"/>
          <w:numId w:val="8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232889">
        <w:rPr>
          <w:rFonts w:ascii="Times New Roman" w:hAnsi="Times New Roman" w:cs="Times New Roman"/>
        </w:rPr>
        <w:t>Oświadczam, że nie zachodzą w stosunku do mnie przesłanki wykluczenia z postępowania na podstawie  art. 108 ust 1 ustawy Pzp.</w:t>
      </w:r>
    </w:p>
    <w:p w14:paraId="2F891D34" w14:textId="0C20EF96" w:rsidR="000542C7" w:rsidRPr="00232889" w:rsidRDefault="000542C7" w:rsidP="000542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32889">
        <w:rPr>
          <w:rFonts w:ascii="Times New Roman" w:hAnsi="Times New Roman" w:cs="Times New Roman"/>
        </w:rPr>
        <w:t>Oświadczam, że nie zachodzą w stosunku do mnie przesłanki wykluczenia z postępowania na podstawie art. 109 ust. 1 ustawy Pzp.</w:t>
      </w:r>
    </w:p>
    <w:p w14:paraId="3A321C7F" w14:textId="5515F15D" w:rsidR="000542C7" w:rsidRPr="00232889" w:rsidRDefault="000542C7" w:rsidP="000542C7">
      <w:pPr>
        <w:pStyle w:val="NormalnyWeb"/>
        <w:numPr>
          <w:ilvl w:val="0"/>
          <w:numId w:val="8"/>
        </w:numPr>
        <w:spacing w:before="0" w:after="0" w:line="360" w:lineRule="auto"/>
        <w:ind w:left="714" w:hanging="357"/>
        <w:jc w:val="both"/>
        <w:rPr>
          <w:sz w:val="21"/>
          <w:szCs w:val="21"/>
        </w:rPr>
      </w:pPr>
      <w:r w:rsidRPr="00232889">
        <w:rPr>
          <w:sz w:val="22"/>
          <w:szCs w:val="22"/>
        </w:rPr>
        <w:t xml:space="preserve">Oświadczam, </w:t>
      </w:r>
      <w:r w:rsidRPr="00232889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32889">
        <w:rPr>
          <w:color w:val="000000" w:themeColor="text1"/>
          <w:sz w:val="22"/>
          <w:szCs w:val="22"/>
          <w:lang w:eastAsia="pl-PL"/>
        </w:rPr>
        <w:t xml:space="preserve">7 ust. 1 ustawy </w:t>
      </w:r>
      <w:r w:rsidRPr="00232889">
        <w:rPr>
          <w:color w:val="000000" w:themeColor="text1"/>
          <w:sz w:val="22"/>
          <w:szCs w:val="22"/>
        </w:rPr>
        <w:t>z dnia 13 kwietnia 2022 r.</w:t>
      </w:r>
      <w:r w:rsidRPr="00232889">
        <w:rPr>
          <w:i/>
          <w:iCs/>
          <w:color w:val="000000" w:themeColor="text1"/>
          <w:sz w:val="22"/>
          <w:szCs w:val="22"/>
        </w:rPr>
        <w:t xml:space="preserve"> </w:t>
      </w:r>
      <w:r w:rsidRPr="00232889">
        <w:rPr>
          <w:iCs/>
          <w:color w:val="000000" w:themeColor="text1"/>
          <w:sz w:val="22"/>
          <w:szCs w:val="22"/>
        </w:rPr>
        <w:t>o szczególnych rozwiązaniach w zakresie</w:t>
      </w:r>
      <w:r w:rsidR="007030C8">
        <w:rPr>
          <w:iCs/>
          <w:color w:val="000000" w:themeColor="text1"/>
          <w:sz w:val="22"/>
          <w:szCs w:val="22"/>
        </w:rPr>
        <w:t xml:space="preserve"> </w:t>
      </w:r>
      <w:r w:rsidRPr="00232889">
        <w:rPr>
          <w:iCs/>
          <w:color w:val="000000" w:themeColor="text1"/>
          <w:sz w:val="22"/>
          <w:szCs w:val="22"/>
        </w:rPr>
        <w:lastRenderedPageBreak/>
        <w:t>przeciwdziałania wspieraniu agresji na Ukrainę oraz służących ochronie bezpieczeństwa narodowego</w:t>
      </w:r>
      <w:r w:rsidRPr="00232889">
        <w:rPr>
          <w:i/>
          <w:iCs/>
          <w:color w:val="000000" w:themeColor="text1"/>
          <w:sz w:val="22"/>
          <w:szCs w:val="22"/>
        </w:rPr>
        <w:t xml:space="preserve"> (Dz. U. poz. 835)</w:t>
      </w:r>
      <w:r w:rsidRPr="00232889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232889">
        <w:rPr>
          <w:i/>
          <w:iCs/>
          <w:color w:val="000000" w:themeColor="text1"/>
          <w:sz w:val="22"/>
          <w:szCs w:val="22"/>
        </w:rPr>
        <w:t>.</w:t>
      </w:r>
      <w:r w:rsidRPr="00232889">
        <w:rPr>
          <w:color w:val="000000" w:themeColor="text1"/>
          <w:sz w:val="21"/>
          <w:szCs w:val="21"/>
        </w:rPr>
        <w:t xml:space="preserve"> </w:t>
      </w:r>
    </w:p>
    <w:p w14:paraId="2F7C0E5A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OŚWIADCZENIE DOTYCZĄCE WARUNKÓW UDZIAŁU W POSTĘPOWANIU:</w:t>
      </w:r>
    </w:p>
    <w:p w14:paraId="453F60D8" w14:textId="0B74E47F" w:rsidR="000542C7" w:rsidRPr="00232889" w:rsidRDefault="000542C7" w:rsidP="000542C7">
      <w:pPr>
        <w:spacing w:after="120"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>Oświadczam, że spełniam warunki udziału w postępowaniu określone przez zamawiającego w    Specyfikacji Warunków Zamówienia pkt. V</w:t>
      </w:r>
      <w:r w:rsidR="005119F0" w:rsidRPr="00232889">
        <w:rPr>
          <w:sz w:val="22"/>
          <w:szCs w:val="22"/>
        </w:rPr>
        <w:t>II</w:t>
      </w:r>
      <w:r w:rsidRPr="00232889">
        <w:rPr>
          <w:sz w:val="22"/>
          <w:szCs w:val="22"/>
        </w:rPr>
        <w:t xml:space="preserve"> „Warunki udziału w postępowaniu” w  następującym zakresie: ………………………………………………………………………………… </w:t>
      </w:r>
    </w:p>
    <w:p w14:paraId="2B73299E" w14:textId="77777777" w:rsidR="000542C7" w:rsidRPr="00232889" w:rsidRDefault="000542C7" w:rsidP="000542C7">
      <w:pPr>
        <w:spacing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>……..…………………………………………………..………………………………………….................</w:t>
      </w:r>
    </w:p>
    <w:p w14:paraId="7C10627E" w14:textId="77777777" w:rsidR="000542C7" w:rsidRPr="00232889" w:rsidRDefault="000542C7" w:rsidP="000542C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1B9F82A6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bookmarkStart w:id="0" w:name="_Hlk99009560"/>
      <w:r w:rsidRPr="00232889">
        <w:rPr>
          <w:b/>
          <w:sz w:val="22"/>
          <w:szCs w:val="22"/>
        </w:rPr>
        <w:t>OŚWIADCZENIE DOTYCZĄCE PODANYCH INFORMACJI:</w:t>
      </w:r>
      <w:bookmarkEnd w:id="0"/>
    </w:p>
    <w:p w14:paraId="5163CBFB" w14:textId="77777777" w:rsidR="000542C7" w:rsidRPr="00232889" w:rsidRDefault="000542C7" w:rsidP="000542C7">
      <w:pPr>
        <w:spacing w:before="120" w:after="120"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 xml:space="preserve">Oświadczam, że wszystkie informacje podane w powyższych oświadczeniach są aktualne </w:t>
      </w:r>
      <w:r w:rsidRPr="00232889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95466E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INFORMACJA DOTYCZĄCA DOSTĘPU DO PODMIOTOWYCH ŚRODKÓW DOWODOWYCH:</w:t>
      </w:r>
    </w:p>
    <w:p w14:paraId="05BBD988" w14:textId="77777777" w:rsidR="000542C7" w:rsidRPr="00232889" w:rsidRDefault="000542C7" w:rsidP="000542C7">
      <w:pPr>
        <w:spacing w:after="120"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294FBB8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1)</w:t>
      </w:r>
      <w:r w:rsidRPr="00232889">
        <w:rPr>
          <w:sz w:val="21"/>
          <w:szCs w:val="21"/>
        </w:rPr>
        <w:t xml:space="preserve"> ......................................................................................................................................................</w:t>
      </w:r>
    </w:p>
    <w:p w14:paraId="788975FE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807B4C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2)</w:t>
      </w:r>
      <w:r w:rsidRPr="00232889">
        <w:rPr>
          <w:sz w:val="21"/>
          <w:szCs w:val="21"/>
        </w:rPr>
        <w:t xml:space="preserve"> .......................................................................................................................................................</w:t>
      </w:r>
    </w:p>
    <w:p w14:paraId="7806ED58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CC47E6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</w:p>
    <w:p w14:paraId="19655ABA" w14:textId="77777777" w:rsidR="005119F0" w:rsidRPr="0087295C" w:rsidRDefault="005119F0" w:rsidP="00B72CDA">
      <w:pPr>
        <w:widowControl w:val="0"/>
        <w:autoSpaceDE w:val="0"/>
        <w:jc w:val="right"/>
        <w:rPr>
          <w:b/>
          <w:i/>
          <w:sz w:val="20"/>
          <w:szCs w:val="20"/>
          <w:lang w:eastAsia="zh-CN"/>
        </w:rPr>
      </w:pPr>
      <w:r w:rsidRPr="0087295C">
        <w:rPr>
          <w:b/>
          <w:i/>
          <w:sz w:val="20"/>
          <w:szCs w:val="20"/>
          <w:lang w:eastAsia="zh-CN"/>
        </w:rPr>
        <w:t xml:space="preserve">Oświadczenie winne być podpisane kwalifikowanym podpisem elektronicznym </w:t>
      </w:r>
    </w:p>
    <w:p w14:paraId="683953D0" w14:textId="44C1BE00" w:rsidR="005119F0" w:rsidRPr="00232889" w:rsidRDefault="005119F0" w:rsidP="00B72CDA">
      <w:pPr>
        <w:widowControl w:val="0"/>
        <w:autoSpaceDE w:val="0"/>
        <w:jc w:val="right"/>
        <w:rPr>
          <w:i/>
          <w:sz w:val="16"/>
          <w:szCs w:val="16"/>
        </w:rPr>
      </w:pPr>
      <w:r w:rsidRPr="0087295C">
        <w:rPr>
          <w:b/>
          <w:i/>
          <w:color w:val="000000"/>
          <w:sz w:val="20"/>
          <w:szCs w:val="20"/>
          <w:u w:color="000000"/>
          <w:lang w:eastAsia="zh-CN"/>
        </w:rPr>
        <w:t>lub podpisem zaufanym</w:t>
      </w:r>
      <w:r w:rsidR="00B72CDA">
        <w:rPr>
          <w:b/>
          <w:i/>
          <w:color w:val="000000"/>
          <w:sz w:val="20"/>
          <w:szCs w:val="20"/>
          <w:u w:color="000000"/>
          <w:lang w:eastAsia="zh-CN"/>
        </w:rPr>
        <w:t xml:space="preserve"> </w:t>
      </w:r>
      <w:r w:rsidRPr="0087295C">
        <w:rPr>
          <w:b/>
          <w:i/>
          <w:color w:val="000000"/>
          <w:sz w:val="20"/>
          <w:szCs w:val="20"/>
          <w:u w:color="000000"/>
          <w:lang w:eastAsia="zh-CN"/>
        </w:rPr>
        <w:t xml:space="preserve">lub podpisem osobistym </w:t>
      </w:r>
      <w:r w:rsidR="00B72CDA">
        <w:rPr>
          <w:b/>
          <w:i/>
          <w:color w:val="000000"/>
          <w:sz w:val="20"/>
          <w:szCs w:val="20"/>
          <w:u w:color="000000"/>
          <w:lang w:eastAsia="zh-CN"/>
        </w:rPr>
        <w:t>elektronicznym</w:t>
      </w:r>
      <w:r w:rsidRPr="00232889">
        <w:rPr>
          <w:b/>
          <w:i/>
          <w:color w:val="000000"/>
          <w:sz w:val="20"/>
          <w:szCs w:val="20"/>
          <w:u w:color="000000"/>
          <w:lang w:eastAsia="zh-CN"/>
        </w:rPr>
        <w:br/>
        <w:t>osoby/osób uprawnionych składania oświadczeń woli w imieniu Wykonawcy</w:t>
      </w:r>
      <w:r w:rsidRPr="00232889">
        <w:rPr>
          <w:i/>
          <w:sz w:val="16"/>
          <w:szCs w:val="16"/>
        </w:rPr>
        <w:t xml:space="preserve"> </w:t>
      </w:r>
    </w:p>
    <w:sectPr w:rsidR="005119F0" w:rsidRPr="00232889" w:rsidSect="002A20B2">
      <w:headerReference w:type="default" r:id="rId8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0A39A" w14:textId="77777777" w:rsidR="000B618A" w:rsidRDefault="000B618A">
      <w:r>
        <w:separator/>
      </w:r>
    </w:p>
  </w:endnote>
  <w:endnote w:type="continuationSeparator" w:id="0">
    <w:p w14:paraId="4C4D9DED" w14:textId="77777777" w:rsidR="000B618A" w:rsidRDefault="000B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E91A2" w14:textId="77777777" w:rsidR="000B618A" w:rsidRDefault="000B618A">
      <w:r>
        <w:separator/>
      </w:r>
    </w:p>
  </w:footnote>
  <w:footnote w:type="continuationSeparator" w:id="0">
    <w:p w14:paraId="197193D2" w14:textId="77777777" w:rsidR="000B618A" w:rsidRDefault="000B618A">
      <w:r>
        <w:continuationSeparator/>
      </w:r>
    </w:p>
  </w:footnote>
  <w:footnote w:id="1">
    <w:p w14:paraId="231489C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F712C0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74011" w14:textId="77777777" w:rsidR="000542C7" w:rsidRDefault="000542C7" w:rsidP="000542C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B0B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65C6A1" w14:textId="77777777" w:rsidR="000542C7" w:rsidRDefault="000542C7" w:rsidP="000542C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E1A04" w14:textId="77777777" w:rsidR="00C42137" w:rsidRDefault="00C42137">
    <w:pPr>
      <w:pStyle w:val="Nagwek"/>
      <w:jc w:val="center"/>
      <w:rPr>
        <w:noProof/>
        <w:lang w:eastAsia="pl-PL"/>
      </w:rPr>
    </w:pPr>
  </w:p>
  <w:p w14:paraId="4138E4FE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4509D7"/>
    <w:multiLevelType w:val="hybridMultilevel"/>
    <w:tmpl w:val="4EAEDA5C"/>
    <w:lvl w:ilvl="0" w:tplc="756E8A5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961644">
    <w:abstractNumId w:val="0"/>
  </w:num>
  <w:num w:numId="2" w16cid:durableId="1032850307">
    <w:abstractNumId w:val="1"/>
  </w:num>
  <w:num w:numId="3" w16cid:durableId="652832483">
    <w:abstractNumId w:val="2"/>
  </w:num>
  <w:num w:numId="4" w16cid:durableId="1597203361">
    <w:abstractNumId w:val="3"/>
  </w:num>
  <w:num w:numId="5" w16cid:durableId="502401678">
    <w:abstractNumId w:val="4"/>
  </w:num>
  <w:num w:numId="6" w16cid:durableId="1684627322">
    <w:abstractNumId w:val="7"/>
  </w:num>
  <w:num w:numId="7" w16cid:durableId="2079663711">
    <w:abstractNumId w:val="6"/>
  </w:num>
  <w:num w:numId="8" w16cid:durableId="9384110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6975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84C"/>
    <w:rsid w:val="00044792"/>
    <w:rsid w:val="000454D2"/>
    <w:rsid w:val="000542C7"/>
    <w:rsid w:val="00064E49"/>
    <w:rsid w:val="000851FB"/>
    <w:rsid w:val="000A14AB"/>
    <w:rsid w:val="000A6583"/>
    <w:rsid w:val="000B618A"/>
    <w:rsid w:val="000C59B3"/>
    <w:rsid w:val="000D6E91"/>
    <w:rsid w:val="000F5F42"/>
    <w:rsid w:val="00100FF6"/>
    <w:rsid w:val="001235FC"/>
    <w:rsid w:val="00123780"/>
    <w:rsid w:val="00126263"/>
    <w:rsid w:val="00137B35"/>
    <w:rsid w:val="0014256F"/>
    <w:rsid w:val="00147321"/>
    <w:rsid w:val="001551F6"/>
    <w:rsid w:val="001A20C4"/>
    <w:rsid w:val="001C230B"/>
    <w:rsid w:val="002222C7"/>
    <w:rsid w:val="00232889"/>
    <w:rsid w:val="002401D5"/>
    <w:rsid w:val="002411F8"/>
    <w:rsid w:val="00250D3B"/>
    <w:rsid w:val="002728C6"/>
    <w:rsid w:val="00291666"/>
    <w:rsid w:val="002A20B2"/>
    <w:rsid w:val="002B477E"/>
    <w:rsid w:val="002E04E7"/>
    <w:rsid w:val="002E0A7E"/>
    <w:rsid w:val="002F2D63"/>
    <w:rsid w:val="003274DE"/>
    <w:rsid w:val="0033137F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96BC7"/>
    <w:rsid w:val="003D174F"/>
    <w:rsid w:val="003D2D64"/>
    <w:rsid w:val="003E2220"/>
    <w:rsid w:val="00406AA1"/>
    <w:rsid w:val="004445FF"/>
    <w:rsid w:val="00453A83"/>
    <w:rsid w:val="00483045"/>
    <w:rsid w:val="00490CAA"/>
    <w:rsid w:val="004B7CA0"/>
    <w:rsid w:val="004C5CAE"/>
    <w:rsid w:val="004C5D77"/>
    <w:rsid w:val="004D5DBD"/>
    <w:rsid w:val="004E0121"/>
    <w:rsid w:val="005119F0"/>
    <w:rsid w:val="005212F1"/>
    <w:rsid w:val="005604A9"/>
    <w:rsid w:val="00560B15"/>
    <w:rsid w:val="00582B9D"/>
    <w:rsid w:val="005859D0"/>
    <w:rsid w:val="00592894"/>
    <w:rsid w:val="005B0BEE"/>
    <w:rsid w:val="00620AA9"/>
    <w:rsid w:val="006514D8"/>
    <w:rsid w:val="00665DBF"/>
    <w:rsid w:val="0067286D"/>
    <w:rsid w:val="0069623B"/>
    <w:rsid w:val="006A33F7"/>
    <w:rsid w:val="006A7375"/>
    <w:rsid w:val="006B199E"/>
    <w:rsid w:val="006D0F0E"/>
    <w:rsid w:val="006D4D1B"/>
    <w:rsid w:val="006D684E"/>
    <w:rsid w:val="007030C8"/>
    <w:rsid w:val="007052A6"/>
    <w:rsid w:val="00722469"/>
    <w:rsid w:val="007665CD"/>
    <w:rsid w:val="007B2526"/>
    <w:rsid w:val="007C4B88"/>
    <w:rsid w:val="008258FE"/>
    <w:rsid w:val="00826971"/>
    <w:rsid w:val="00830BCC"/>
    <w:rsid w:val="00832DA7"/>
    <w:rsid w:val="008A3C41"/>
    <w:rsid w:val="008B4C76"/>
    <w:rsid w:val="008C63BC"/>
    <w:rsid w:val="008C7938"/>
    <w:rsid w:val="008E412B"/>
    <w:rsid w:val="008E546A"/>
    <w:rsid w:val="009135C1"/>
    <w:rsid w:val="00915C5E"/>
    <w:rsid w:val="00921113"/>
    <w:rsid w:val="00922A68"/>
    <w:rsid w:val="0097172F"/>
    <w:rsid w:val="009803D7"/>
    <w:rsid w:val="00981E75"/>
    <w:rsid w:val="00983B0F"/>
    <w:rsid w:val="0098639C"/>
    <w:rsid w:val="00986896"/>
    <w:rsid w:val="009A705D"/>
    <w:rsid w:val="009A7A48"/>
    <w:rsid w:val="009E27F3"/>
    <w:rsid w:val="009E4C03"/>
    <w:rsid w:val="009F10CB"/>
    <w:rsid w:val="00A23CA5"/>
    <w:rsid w:val="00A33D52"/>
    <w:rsid w:val="00A47DE7"/>
    <w:rsid w:val="00A502A8"/>
    <w:rsid w:val="00A515C3"/>
    <w:rsid w:val="00A70169"/>
    <w:rsid w:val="00A702A4"/>
    <w:rsid w:val="00A93419"/>
    <w:rsid w:val="00AA5D72"/>
    <w:rsid w:val="00AA7529"/>
    <w:rsid w:val="00AD10D1"/>
    <w:rsid w:val="00AF4E21"/>
    <w:rsid w:val="00B04379"/>
    <w:rsid w:val="00B12F88"/>
    <w:rsid w:val="00B14082"/>
    <w:rsid w:val="00B2178E"/>
    <w:rsid w:val="00B2238B"/>
    <w:rsid w:val="00B6232C"/>
    <w:rsid w:val="00B72CDA"/>
    <w:rsid w:val="00BA2048"/>
    <w:rsid w:val="00C11BD1"/>
    <w:rsid w:val="00C24A46"/>
    <w:rsid w:val="00C27024"/>
    <w:rsid w:val="00C344D2"/>
    <w:rsid w:val="00C42137"/>
    <w:rsid w:val="00C50DC3"/>
    <w:rsid w:val="00C51C8A"/>
    <w:rsid w:val="00C62436"/>
    <w:rsid w:val="00C814FE"/>
    <w:rsid w:val="00CA379C"/>
    <w:rsid w:val="00CD2356"/>
    <w:rsid w:val="00D11DD0"/>
    <w:rsid w:val="00D23138"/>
    <w:rsid w:val="00D243E3"/>
    <w:rsid w:val="00D43885"/>
    <w:rsid w:val="00D5158B"/>
    <w:rsid w:val="00D664D5"/>
    <w:rsid w:val="00DA7012"/>
    <w:rsid w:val="00DB7651"/>
    <w:rsid w:val="00DD6623"/>
    <w:rsid w:val="00DE6FC3"/>
    <w:rsid w:val="00DF0159"/>
    <w:rsid w:val="00DF1E1B"/>
    <w:rsid w:val="00DF784C"/>
    <w:rsid w:val="00E005E0"/>
    <w:rsid w:val="00E2461E"/>
    <w:rsid w:val="00E65161"/>
    <w:rsid w:val="00ED5DB1"/>
    <w:rsid w:val="00EE6CE5"/>
    <w:rsid w:val="00EF2E87"/>
    <w:rsid w:val="00EF769E"/>
    <w:rsid w:val="00F2679C"/>
    <w:rsid w:val="00F418BC"/>
    <w:rsid w:val="00F44B67"/>
    <w:rsid w:val="00F61092"/>
    <w:rsid w:val="00FB0FEC"/>
    <w:rsid w:val="00FC2C19"/>
    <w:rsid w:val="00FC3256"/>
    <w:rsid w:val="00FD1B8A"/>
    <w:rsid w:val="00FE5AB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55075"/>
  <w15:chartTrackingRefBased/>
  <w15:docId w15:val="{B1AAD1E5-4763-42C1-A85E-E23D44B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uiPriority w:val="99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styleId="Poprawka">
    <w:name w:val="Revision"/>
    <w:hidden/>
    <w:uiPriority w:val="99"/>
    <w:semiHidden/>
    <w:rsid w:val="002728C6"/>
    <w:rPr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rsid w:val="000F5F4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F42"/>
    <w:rPr>
      <w:vertAlign w:val="superscript"/>
    </w:rPr>
  </w:style>
  <w:style w:type="paragraph" w:customStyle="1" w:styleId="msonormalcxspdrugie">
    <w:name w:val="msonormalcxspdrugie"/>
    <w:basedOn w:val="Normalny"/>
    <w:rsid w:val="00232889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65E2E-8C38-4CA9-BC89-DA06D988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Roman Kalinowski</cp:lastModifiedBy>
  <cp:revision>27</cp:revision>
  <cp:lastPrinted>2021-02-02T12:53:00Z</cp:lastPrinted>
  <dcterms:created xsi:type="dcterms:W3CDTF">2021-11-23T14:15:00Z</dcterms:created>
  <dcterms:modified xsi:type="dcterms:W3CDTF">2026-01-22T10:06:00Z</dcterms:modified>
</cp:coreProperties>
</file>